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F800E6D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480091">
        <w:rPr>
          <w:b/>
          <w:bCs/>
          <w:sz w:val="24"/>
          <w:szCs w:val="24"/>
        </w:rPr>
        <w:t>4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37BEA427" w14:textId="2F615E89" w:rsidR="009A772D" w:rsidRPr="009A772D" w:rsidRDefault="000332A0" w:rsidP="009A772D">
      <w:pPr>
        <w:pStyle w:val="Bezodstpw"/>
        <w:keepNext/>
        <w:keepLines/>
        <w:suppressAutoHyphens/>
        <w:rPr>
          <w:rFonts w:ascii="Times New Roman" w:hAnsi="Times New Roman"/>
          <w:szCs w:val="24"/>
          <w:lang w:eastAsia="zh-CN"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A23434">
        <w:rPr>
          <w:b/>
        </w:rPr>
        <w:t>2</w:t>
      </w:r>
      <w:r w:rsidR="00DD134B">
        <w:rPr>
          <w:b/>
          <w:bCs/>
        </w:rPr>
        <w:t>/PM/UE/202</w:t>
      </w:r>
      <w:r w:rsidR="004F73E2">
        <w:rPr>
          <w:b/>
          <w:bCs/>
        </w:rPr>
        <w:t>6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>Zakup</w:t>
      </w:r>
      <w:r w:rsidR="009A772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, 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>monta</w:t>
      </w:r>
      <w:r w:rsidR="00A23434" w:rsidRPr="00A23434">
        <w:rPr>
          <w:rFonts w:ascii="Times New Roman" w:hAnsi="Times New Roman" w:hint="eastAsia"/>
          <w:b/>
          <w:bCs/>
          <w:sz w:val="28"/>
          <w:szCs w:val="28"/>
          <w:lang w:eastAsia="zh-CN"/>
        </w:rPr>
        <w:t>ż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9A772D">
        <w:rPr>
          <w:rFonts w:ascii="Times New Roman" w:hAnsi="Times New Roman"/>
          <w:b/>
          <w:bCs/>
          <w:sz w:val="28"/>
          <w:szCs w:val="28"/>
          <w:lang w:eastAsia="zh-CN"/>
        </w:rPr>
        <w:t>i uruchomieni</w:t>
      </w:r>
      <w:r w:rsidR="00ED7C2D">
        <w:rPr>
          <w:rFonts w:ascii="Times New Roman" w:hAnsi="Times New Roman"/>
          <w:b/>
          <w:bCs/>
          <w:sz w:val="28"/>
          <w:szCs w:val="28"/>
          <w:lang w:eastAsia="zh-CN"/>
        </w:rPr>
        <w:t>e</w:t>
      </w:r>
      <w:r w:rsidR="009A772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4F73E2">
        <w:rPr>
          <w:rFonts w:ascii="Times New Roman" w:hAnsi="Times New Roman"/>
          <w:b/>
          <w:bCs/>
          <w:sz w:val="28"/>
          <w:szCs w:val="28"/>
          <w:lang w:eastAsia="zh-CN"/>
        </w:rPr>
        <w:t>prasy do badania tłoczności blachy</w:t>
      </w:r>
      <w:r w:rsidR="00A23434">
        <w:rPr>
          <w:rFonts w:ascii="Times New Roman" w:hAnsi="Times New Roman"/>
          <w:szCs w:val="24"/>
          <w:lang w:eastAsia="zh-CN"/>
        </w:rPr>
        <w:t>”</w:t>
      </w:r>
      <w:r w:rsidR="009014F7" w:rsidRPr="001222F5">
        <w:t xml:space="preserve"> firmy </w:t>
      </w:r>
      <w:r w:rsidR="00DD134B" w:rsidRPr="00A23434">
        <w:rPr>
          <w:lang w:eastAsia="zh-CN"/>
        </w:rPr>
        <w:t xml:space="preserve">Polmotors </w:t>
      </w:r>
      <w:r w:rsidR="00DB10B2" w:rsidRPr="00A23434">
        <w:rPr>
          <w:lang w:eastAsia="zh-CN"/>
        </w:rPr>
        <w:t>Sp. z o.o.</w:t>
      </w:r>
      <w:r w:rsidR="00447E27" w:rsidRPr="00A23434">
        <w:t>,</w:t>
      </w:r>
      <w:r w:rsidR="00A716B7" w:rsidRPr="00A23434"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A23434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15DB814" w14:textId="77777777" w:rsidR="00A23434" w:rsidRPr="00C22F16" w:rsidRDefault="00A23434" w:rsidP="00A2343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136BB933" w14:textId="77777777" w:rsidR="00A23434" w:rsidRPr="00C22F16" w:rsidRDefault="00A23434" w:rsidP="00A23434">
            <w:pPr>
              <w:jc w:val="both"/>
            </w:pPr>
            <w:r w:rsidRPr="00C22F16">
              <w:t>(TAK / NIE)</w:t>
            </w:r>
          </w:p>
          <w:p w14:paraId="05083470" w14:textId="40104F54" w:rsidR="00A23434" w:rsidRPr="00C44C1B" w:rsidRDefault="00A23434" w:rsidP="00A23434">
            <w:pPr>
              <w:pStyle w:val="Bezodstpw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t>(</w:t>
            </w:r>
            <w:r w:rsidRPr="00A23434">
              <w:rPr>
                <w:rFonts w:ascii="Times New Roman" w:hAnsi="Times New Roman"/>
                <w:szCs w:val="24"/>
                <w:lang w:eastAsia="zh-CN"/>
              </w:rPr>
              <w:t xml:space="preserve">dołączono </w:t>
            </w:r>
            <w:r w:rsidRPr="00C44C1B">
              <w:rPr>
                <w:rFonts w:ascii="Times New Roman" w:hAnsi="Times New Roman"/>
                <w:szCs w:val="24"/>
                <w:lang w:eastAsia="zh-CN"/>
              </w:rPr>
              <w:t>Wykonawcy</w:t>
            </w:r>
            <w:r w:rsidRPr="00C44C1B">
              <w:rPr>
                <w:rFonts w:ascii="Times New Roman" w:hAnsi="Times New Roman"/>
                <w:szCs w:val="24"/>
              </w:rPr>
              <w:t xml:space="preserve"> w zakresie przeciwdziałaniu wspierania agresji na Ukrainę</w:t>
            </w:r>
          </w:p>
          <w:p w14:paraId="32B641CB" w14:textId="5831477B" w:rsidR="00DB10B2" w:rsidRPr="00C22F16" w:rsidRDefault="00A23434" w:rsidP="00A23434">
            <w:pPr>
              <w:jc w:val="both"/>
            </w:pPr>
            <w:r w:rsidRPr="00C44C1B">
              <w:t xml:space="preserve">oraz służące ochronie bezpieczeństwa narodowego </w:t>
            </w:r>
            <w:r w:rsidRPr="00C22F16">
              <w:t xml:space="preserve">przygotowane na formularzu stanowiącym Załącznik nr </w:t>
            </w:r>
            <w:r>
              <w:t>3</w:t>
            </w:r>
            <w:r w:rsidRPr="00C22F16">
              <w:t xml:space="preserve"> do Zapytania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5DF01860" w:rsidR="00DB10B2" w:rsidRPr="00C22F16" w:rsidRDefault="00A23434" w:rsidP="002614C4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A2343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F7F0823" w14:textId="5E70D305" w:rsidR="004451FB" w:rsidRPr="00C22F16" w:rsidRDefault="004451FB" w:rsidP="00E47988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6767EFEB" w14:textId="202C4C1E" w:rsidR="004451FB" w:rsidRPr="00C22F16" w:rsidRDefault="004451FB" w:rsidP="002614C4">
            <w:pPr>
              <w:jc w:val="center"/>
            </w:pP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4E78E204" w:rsidR="007430E8" w:rsidRPr="00C22F16" w:rsidRDefault="00ED7C2D" w:rsidP="002614C4">
            <w:pPr>
              <w:jc w:val="center"/>
            </w:pPr>
            <w:r>
              <w:t>3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lastRenderedPageBreak/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2CBB3A7C" w:rsidR="00A431A8" w:rsidRPr="003E2548" w:rsidRDefault="003E2548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3E2548">
                    <w:t>Zakup, monta</w:t>
                  </w:r>
                  <w:r w:rsidRPr="003E2548">
                    <w:rPr>
                      <w:rFonts w:hint="eastAsia"/>
                    </w:rPr>
                    <w:t>ż</w:t>
                  </w:r>
                  <w:r w:rsidRPr="003E2548">
                    <w:t xml:space="preserve"> i uruchomienie prasy do badania tłoczności blachy</w:t>
                  </w:r>
                  <w:r w:rsidRPr="003E2548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AB14EFD" w14:textId="43094D80" w:rsidR="00657131" w:rsidRDefault="00657131" w:rsidP="00657131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dostawy, instalacji i uruchomienia urządzenia (w dniach kalendarzowych)</w:t>
            </w:r>
          </w:p>
          <w:p w14:paraId="3421B118" w14:textId="16F045C5" w:rsidR="00DB10B2" w:rsidRPr="00907AB6" w:rsidRDefault="00DB10B2" w:rsidP="00596897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0A0A5C" w:rsidRPr="00C22F16" w14:paraId="2CE79C59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678B4B05" w14:textId="77777777" w:rsidR="00ED7C2D" w:rsidRDefault="00ED7C2D" w:rsidP="00ED7C2D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Efektywność energetyczna urządzenia</w:t>
            </w:r>
          </w:p>
          <w:p w14:paraId="13618DA5" w14:textId="77777777" w:rsidR="00ED7C2D" w:rsidRPr="0026020D" w:rsidRDefault="00ED7C2D" w:rsidP="00ED7C2D">
            <w:pPr>
              <w:keepNext/>
              <w:keepLines/>
              <w:rPr>
                <w:b/>
                <w:sz w:val="22"/>
                <w:szCs w:val="22"/>
              </w:rPr>
            </w:pPr>
            <w:r w:rsidRPr="0026020D">
              <w:rPr>
                <w:b/>
                <w:sz w:val="22"/>
                <w:szCs w:val="22"/>
              </w:rPr>
              <w:t>Punkty zostaną przyznane za niższy maksymalny pobór mocy urządzenia.</w:t>
            </w:r>
          </w:p>
          <w:p w14:paraId="2083B34F" w14:textId="17725A90" w:rsidR="00ED7C2D" w:rsidRDefault="00ED7C2D" w:rsidP="00ED7C2D">
            <w:pPr>
              <w:keepNext/>
              <w:keepLines/>
              <w:rPr>
                <w:b/>
                <w:sz w:val="22"/>
                <w:szCs w:val="22"/>
              </w:rPr>
            </w:pPr>
            <w:r w:rsidRPr="0026020D">
              <w:rPr>
                <w:b/>
                <w:sz w:val="22"/>
                <w:szCs w:val="22"/>
              </w:rPr>
              <w:t>Maksymalny dopuszczalny pobór mocy: 2</w:t>
            </w:r>
            <w:r w:rsidR="00EE774A">
              <w:rPr>
                <w:b/>
                <w:sz w:val="22"/>
                <w:szCs w:val="22"/>
              </w:rPr>
              <w:t>5</w:t>
            </w:r>
            <w:r w:rsidRPr="0026020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6020D">
              <w:rPr>
                <w:b/>
                <w:sz w:val="22"/>
                <w:szCs w:val="22"/>
              </w:rPr>
              <w:t>kW.</w:t>
            </w:r>
            <w:proofErr w:type="spellEnd"/>
          </w:p>
          <w:p w14:paraId="3C1E71D8" w14:textId="2B77A83E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7024395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  <w:tr w:rsidR="000A0A5C" w:rsidRPr="00C22F16" w14:paraId="12673A88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45606D6D" w14:textId="1C46BDA2" w:rsidR="00174118" w:rsidRPr="00D6517C" w:rsidRDefault="00174118" w:rsidP="001741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 w miesiącach</w:t>
            </w:r>
          </w:p>
          <w:p w14:paraId="4AA5E139" w14:textId="6974EACB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8BE2A3D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5DE0A98F" w14:textId="77777777" w:rsidR="00DD134B" w:rsidRPr="00760C01" w:rsidRDefault="00DD134B" w:rsidP="00DD134B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Oświadczenie Wykonawcy </w:t>
      </w:r>
      <w:r w:rsidRPr="00760C01">
        <w:rPr>
          <w:rFonts w:ascii="Times New Roman" w:hAnsi="Times New Roman"/>
          <w:sz w:val="22"/>
          <w:szCs w:val="22"/>
        </w:rPr>
        <w:t>w zakresie przeciwdziałaniu wspierania agresji na Ukrainę</w:t>
      </w:r>
    </w:p>
    <w:p w14:paraId="526A4DF5" w14:textId="77777777" w:rsidR="00DD134B" w:rsidRDefault="00DD134B" w:rsidP="00DD134B">
      <w:pPr>
        <w:pStyle w:val="Bezodstpw"/>
        <w:spacing w:line="276" w:lineRule="auto"/>
        <w:ind w:left="720"/>
        <w:rPr>
          <w:rFonts w:ascii="Times New Roman" w:hAnsi="Times New Roman"/>
          <w:sz w:val="22"/>
          <w:szCs w:val="22"/>
        </w:rPr>
      </w:pPr>
      <w:r w:rsidRPr="00760C01">
        <w:rPr>
          <w:rFonts w:ascii="Times New Roman" w:hAnsi="Times New Roman"/>
          <w:sz w:val="22"/>
          <w:szCs w:val="22"/>
        </w:rPr>
        <w:t>oraz służące ochronie bezpieczeństwa narodowego</w:t>
      </w:r>
      <w:r>
        <w:rPr>
          <w:rFonts w:ascii="Times New Roman" w:hAnsi="Times New Roman"/>
          <w:sz w:val="22"/>
          <w:szCs w:val="22"/>
        </w:rPr>
        <w:t xml:space="preserve"> stanowiące 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0F523BAB" w14:textId="77777777" w:rsidR="006C0921" w:rsidRDefault="006C092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5DC7554B" w:rsidR="00AA0DE3" w:rsidRPr="00C22F16" w:rsidRDefault="00AA0DE3" w:rsidP="00AA0DE3">
      <w:r w:rsidRPr="00C22F16">
        <w:t>Imię i Nazwisko osoby upoważnionej do złożenia oferty</w:t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0D40D" w14:textId="77777777" w:rsidR="00F35473" w:rsidRDefault="00F35473">
      <w:r>
        <w:separator/>
      </w:r>
    </w:p>
  </w:endnote>
  <w:endnote w:type="continuationSeparator" w:id="0">
    <w:p w14:paraId="14CC09D5" w14:textId="77777777" w:rsidR="00F35473" w:rsidRDefault="00F3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8CF60" w14:textId="77777777" w:rsidR="00F35473" w:rsidRDefault="00F35473">
      <w:r>
        <w:separator/>
      </w:r>
    </w:p>
  </w:footnote>
  <w:footnote w:type="continuationSeparator" w:id="0">
    <w:p w14:paraId="1562C2D1" w14:textId="77777777" w:rsidR="00F35473" w:rsidRDefault="00F35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07296836" w:rsidR="002614C4" w:rsidRPr="001F7579" w:rsidRDefault="00DD134B" w:rsidP="001F7579">
    <w:pPr>
      <w:pStyle w:val="Nagwek"/>
      <w:ind w:left="-709" w:right="-567"/>
      <w:jc w:val="center"/>
    </w:pPr>
    <w:r w:rsidRPr="00EB48AF">
      <w:rPr>
        <w:noProof/>
      </w:rPr>
      <w:drawing>
        <wp:inline distT="0" distB="0" distL="0" distR="0" wp14:anchorId="5A8F95CA" wp14:editId="51724CBC">
          <wp:extent cx="5753100" cy="419100"/>
          <wp:effectExtent l="0" t="0" r="0" b="0"/>
          <wp:docPr id="146134098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73821F2"/>
    <w:multiLevelType w:val="hybridMultilevel"/>
    <w:tmpl w:val="FEAA6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7"/>
  </w:num>
  <w:num w:numId="8" w16cid:durableId="1320039219">
    <w:abstractNumId w:val="9"/>
  </w:num>
  <w:num w:numId="9" w16cid:durableId="908004946">
    <w:abstractNumId w:val="12"/>
  </w:num>
  <w:num w:numId="10" w16cid:durableId="194855862">
    <w:abstractNumId w:val="13"/>
  </w:num>
  <w:num w:numId="11" w16cid:durableId="876040110">
    <w:abstractNumId w:val="10"/>
  </w:num>
  <w:num w:numId="12" w16cid:durableId="678118090">
    <w:abstractNumId w:val="14"/>
  </w:num>
  <w:num w:numId="13" w16cid:durableId="1912737830">
    <w:abstractNumId w:val="18"/>
  </w:num>
  <w:num w:numId="14" w16cid:durableId="594826095">
    <w:abstractNumId w:val="11"/>
  </w:num>
  <w:num w:numId="15" w16cid:durableId="348990134">
    <w:abstractNumId w:val="19"/>
  </w:num>
  <w:num w:numId="16" w16cid:durableId="702440069">
    <w:abstractNumId w:val="7"/>
  </w:num>
  <w:num w:numId="17" w16cid:durableId="627858033">
    <w:abstractNumId w:val="16"/>
  </w:num>
  <w:num w:numId="18" w16cid:durableId="1798450795">
    <w:abstractNumId w:val="8"/>
  </w:num>
  <w:num w:numId="19" w16cid:durableId="540946481">
    <w:abstractNumId w:val="15"/>
  </w:num>
  <w:num w:numId="20" w16cid:durableId="1745645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63A5E"/>
    <w:rsid w:val="000A0A5C"/>
    <w:rsid w:val="000A354A"/>
    <w:rsid w:val="000A489A"/>
    <w:rsid w:val="000B1451"/>
    <w:rsid w:val="000B14B9"/>
    <w:rsid w:val="000B2D6E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74118"/>
    <w:rsid w:val="0019280F"/>
    <w:rsid w:val="00193192"/>
    <w:rsid w:val="001B0748"/>
    <w:rsid w:val="001B4795"/>
    <w:rsid w:val="001B4BF4"/>
    <w:rsid w:val="001B52C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D13C8"/>
    <w:rsid w:val="003D4958"/>
    <w:rsid w:val="003E2548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0091"/>
    <w:rsid w:val="00482233"/>
    <w:rsid w:val="0049497B"/>
    <w:rsid w:val="004C6E17"/>
    <w:rsid w:val="004D003A"/>
    <w:rsid w:val="004D3143"/>
    <w:rsid w:val="004E337D"/>
    <w:rsid w:val="004E49C9"/>
    <w:rsid w:val="004E5FAF"/>
    <w:rsid w:val="004F4F3B"/>
    <w:rsid w:val="004F56A8"/>
    <w:rsid w:val="004F73E2"/>
    <w:rsid w:val="004F784C"/>
    <w:rsid w:val="00511BE1"/>
    <w:rsid w:val="00513F2D"/>
    <w:rsid w:val="00517E13"/>
    <w:rsid w:val="005232D6"/>
    <w:rsid w:val="0052334B"/>
    <w:rsid w:val="005301AB"/>
    <w:rsid w:val="00530E79"/>
    <w:rsid w:val="005414FC"/>
    <w:rsid w:val="0054535A"/>
    <w:rsid w:val="00555028"/>
    <w:rsid w:val="00582A62"/>
    <w:rsid w:val="00584E21"/>
    <w:rsid w:val="00586C23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57131"/>
    <w:rsid w:val="00683423"/>
    <w:rsid w:val="00696A50"/>
    <w:rsid w:val="006B6F66"/>
    <w:rsid w:val="006C0921"/>
    <w:rsid w:val="006D24EB"/>
    <w:rsid w:val="006E520D"/>
    <w:rsid w:val="006E6C95"/>
    <w:rsid w:val="006E7797"/>
    <w:rsid w:val="006F4262"/>
    <w:rsid w:val="006F6FEB"/>
    <w:rsid w:val="007128B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51E9"/>
    <w:rsid w:val="00786A4B"/>
    <w:rsid w:val="00795329"/>
    <w:rsid w:val="007B019E"/>
    <w:rsid w:val="007B1C15"/>
    <w:rsid w:val="007B614F"/>
    <w:rsid w:val="007D16FF"/>
    <w:rsid w:val="007E171E"/>
    <w:rsid w:val="007F151F"/>
    <w:rsid w:val="007F4B8E"/>
    <w:rsid w:val="00803DF6"/>
    <w:rsid w:val="00811E34"/>
    <w:rsid w:val="00813C62"/>
    <w:rsid w:val="00820C87"/>
    <w:rsid w:val="008214F5"/>
    <w:rsid w:val="008330FE"/>
    <w:rsid w:val="00833713"/>
    <w:rsid w:val="00835B35"/>
    <w:rsid w:val="008456E5"/>
    <w:rsid w:val="00847C09"/>
    <w:rsid w:val="008731E1"/>
    <w:rsid w:val="00880E69"/>
    <w:rsid w:val="00894C80"/>
    <w:rsid w:val="008A7940"/>
    <w:rsid w:val="008C4E8E"/>
    <w:rsid w:val="008D3003"/>
    <w:rsid w:val="008D7D70"/>
    <w:rsid w:val="008E032D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34AB"/>
    <w:rsid w:val="009A6F07"/>
    <w:rsid w:val="009A772D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3EC8"/>
    <w:rsid w:val="009F442F"/>
    <w:rsid w:val="009F4949"/>
    <w:rsid w:val="009F7EDC"/>
    <w:rsid w:val="00A21ADB"/>
    <w:rsid w:val="00A23434"/>
    <w:rsid w:val="00A431A8"/>
    <w:rsid w:val="00A5499A"/>
    <w:rsid w:val="00A709F1"/>
    <w:rsid w:val="00A716B7"/>
    <w:rsid w:val="00A74BF7"/>
    <w:rsid w:val="00A77F46"/>
    <w:rsid w:val="00A87655"/>
    <w:rsid w:val="00A92890"/>
    <w:rsid w:val="00AA0582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66A2C"/>
    <w:rsid w:val="00B80B58"/>
    <w:rsid w:val="00BA4622"/>
    <w:rsid w:val="00BA7384"/>
    <w:rsid w:val="00BA73A4"/>
    <w:rsid w:val="00BB1938"/>
    <w:rsid w:val="00BC1EDA"/>
    <w:rsid w:val="00BC27AE"/>
    <w:rsid w:val="00BD3147"/>
    <w:rsid w:val="00C172B8"/>
    <w:rsid w:val="00C22F16"/>
    <w:rsid w:val="00C26856"/>
    <w:rsid w:val="00C4130A"/>
    <w:rsid w:val="00C42B0C"/>
    <w:rsid w:val="00C440E1"/>
    <w:rsid w:val="00C60ACB"/>
    <w:rsid w:val="00C646C2"/>
    <w:rsid w:val="00C65E8F"/>
    <w:rsid w:val="00C664DA"/>
    <w:rsid w:val="00C85986"/>
    <w:rsid w:val="00C875BD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4320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77A34"/>
    <w:rsid w:val="00D825FC"/>
    <w:rsid w:val="00D826CB"/>
    <w:rsid w:val="00D903B7"/>
    <w:rsid w:val="00DA2E04"/>
    <w:rsid w:val="00DB10B2"/>
    <w:rsid w:val="00DC2A93"/>
    <w:rsid w:val="00DC6F6D"/>
    <w:rsid w:val="00DD0869"/>
    <w:rsid w:val="00DD134B"/>
    <w:rsid w:val="00DD1D53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69E6"/>
    <w:rsid w:val="00ED1D6A"/>
    <w:rsid w:val="00ED2698"/>
    <w:rsid w:val="00ED7C2D"/>
    <w:rsid w:val="00EE4E81"/>
    <w:rsid w:val="00EE774A"/>
    <w:rsid w:val="00F255DA"/>
    <w:rsid w:val="00F35473"/>
    <w:rsid w:val="00F45612"/>
    <w:rsid w:val="00F5161E"/>
    <w:rsid w:val="00F56707"/>
    <w:rsid w:val="00F57527"/>
    <w:rsid w:val="00F63077"/>
    <w:rsid w:val="00F837DB"/>
    <w:rsid w:val="00F87673"/>
    <w:rsid w:val="00F966BE"/>
    <w:rsid w:val="00F96CFE"/>
    <w:rsid w:val="00FA078A"/>
    <w:rsid w:val="00FC23D7"/>
    <w:rsid w:val="00FC40A3"/>
    <w:rsid w:val="00FD3B69"/>
    <w:rsid w:val="00FE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  <w:style w:type="paragraph" w:styleId="Bezodstpw">
    <w:name w:val="No Spacing"/>
    <w:uiPriority w:val="1"/>
    <w:qFormat/>
    <w:rsid w:val="00DD134B"/>
    <w:pPr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3350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Lidia Kurczyk</cp:lastModifiedBy>
  <cp:revision>12</cp:revision>
  <cp:lastPrinted>2016-12-19T11:00:00Z</cp:lastPrinted>
  <dcterms:created xsi:type="dcterms:W3CDTF">2025-10-14T11:30:00Z</dcterms:created>
  <dcterms:modified xsi:type="dcterms:W3CDTF">2026-01-26T11:17:00Z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